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DC" w:rsidRPr="00F26677" w:rsidRDefault="00D635DC" w:rsidP="00D635DC">
      <w:pPr>
        <w:autoSpaceDE w:val="0"/>
        <w:rPr>
          <w:rFonts w:eastAsia="Tahoma"/>
          <w:color w:val="000000"/>
        </w:rPr>
      </w:pPr>
      <w:r w:rsidRPr="00F26677">
        <w:rPr>
          <w:rFonts w:eastAsia="Tahoma"/>
          <w:b/>
          <w:color w:val="000000"/>
        </w:rPr>
        <w:t xml:space="preserve">Załącznik </w:t>
      </w:r>
      <w:r w:rsidR="00B66CA9">
        <w:rPr>
          <w:rFonts w:eastAsia="Tahoma"/>
          <w:b/>
          <w:color w:val="000000"/>
        </w:rPr>
        <w:t xml:space="preserve">Nr 2 do zapytania cenowego </w:t>
      </w:r>
      <w:r w:rsidR="00186272">
        <w:rPr>
          <w:rFonts w:eastAsia="Tahoma"/>
          <w:b/>
          <w:color w:val="000000"/>
        </w:rPr>
        <w:t>D</w:t>
      </w:r>
      <w:r w:rsidR="00B66CA9">
        <w:rPr>
          <w:rFonts w:eastAsia="Tahoma"/>
          <w:b/>
          <w:color w:val="000000"/>
        </w:rPr>
        <w:t>PZ-</w:t>
      </w:r>
      <w:r w:rsidR="00C16EAE">
        <w:rPr>
          <w:rFonts w:eastAsia="Tahoma"/>
          <w:b/>
          <w:color w:val="000000"/>
        </w:rPr>
        <w:t>0</w:t>
      </w:r>
      <w:r w:rsidR="00DE1D13">
        <w:rPr>
          <w:rFonts w:eastAsia="Tahoma"/>
          <w:b/>
          <w:color w:val="000000"/>
        </w:rPr>
        <w:t>1</w:t>
      </w:r>
      <w:r w:rsidR="00564825">
        <w:rPr>
          <w:rFonts w:eastAsia="Tahoma"/>
          <w:b/>
          <w:color w:val="000000"/>
        </w:rPr>
        <w:t>/2</w:t>
      </w:r>
      <w:r w:rsidR="00DE1D13">
        <w:rPr>
          <w:rFonts w:eastAsia="Tahoma"/>
          <w:b/>
          <w:color w:val="000000"/>
        </w:rPr>
        <w:t>5</w:t>
      </w:r>
      <w:r w:rsidR="00564825">
        <w:rPr>
          <w:rFonts w:eastAsia="Tahoma"/>
          <w:b/>
          <w:color w:val="000000"/>
        </w:rPr>
        <w:t xml:space="preserve">  z dnia </w:t>
      </w:r>
      <w:r w:rsidR="00DE1D13">
        <w:rPr>
          <w:rFonts w:eastAsia="Tahoma"/>
          <w:b/>
          <w:color w:val="000000"/>
        </w:rPr>
        <w:t>02.01</w:t>
      </w:r>
      <w:r w:rsidR="00C16EAE">
        <w:rPr>
          <w:rFonts w:eastAsia="Tahoma"/>
          <w:b/>
          <w:color w:val="000000"/>
        </w:rPr>
        <w:t>.202</w:t>
      </w:r>
      <w:r w:rsidR="00DE1D13">
        <w:rPr>
          <w:rFonts w:eastAsia="Tahoma"/>
          <w:b/>
          <w:color w:val="000000"/>
        </w:rPr>
        <w:t>5</w:t>
      </w:r>
      <w:r w:rsidRPr="00F26677">
        <w:rPr>
          <w:rFonts w:eastAsia="Tahoma"/>
          <w:b/>
          <w:color w:val="000000"/>
        </w:rPr>
        <w:t>r.</w:t>
      </w:r>
    </w:p>
    <w:p w:rsidR="00D635DC" w:rsidRPr="00F26677" w:rsidRDefault="00D635DC" w:rsidP="00D635DC">
      <w:pPr>
        <w:spacing w:line="260" w:lineRule="atLeast"/>
        <w:rPr>
          <w:rFonts w:eastAsia="Tahoma"/>
          <w:color w:val="000000"/>
        </w:rPr>
      </w:pPr>
    </w:p>
    <w:p w:rsidR="00D635DC" w:rsidRPr="00F26677" w:rsidRDefault="00D635DC" w:rsidP="00D635DC">
      <w:pPr>
        <w:spacing w:line="260" w:lineRule="atLeast"/>
        <w:rPr>
          <w:rFonts w:eastAsia="Tahoma"/>
          <w:color w:val="000000"/>
        </w:rPr>
      </w:pPr>
    </w:p>
    <w:p w:rsidR="00D635DC" w:rsidRPr="00F26677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D635DC" w:rsidRPr="00F26677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F26677" w:rsidRDefault="00F26677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</w:p>
    <w:p w:rsidR="00D635DC" w:rsidRDefault="00D635DC" w:rsidP="00D635DC">
      <w:pPr>
        <w:pStyle w:val="Nagwek9"/>
        <w:numPr>
          <w:ilvl w:val="8"/>
          <w:numId w:val="2"/>
        </w:numPr>
        <w:tabs>
          <w:tab w:val="left" w:pos="0"/>
        </w:tabs>
        <w:spacing w:line="260" w:lineRule="atLeast"/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</w:pPr>
      <w:r w:rsidRPr="00F26677">
        <w:rPr>
          <w:rFonts w:ascii="Times New Roman" w:eastAsia="Tahoma" w:hAnsi="Times New Roman" w:cs="Times New Roman"/>
          <w:color w:val="000000"/>
          <w:sz w:val="24"/>
          <w:szCs w:val="24"/>
          <w:lang w:eastAsia="en-US" w:bidi="ar-SA"/>
        </w:rPr>
        <w:t>FORMULARZ OFERTOWY</w:t>
      </w:r>
    </w:p>
    <w:p w:rsidR="00F26677" w:rsidRDefault="00F26677" w:rsidP="00F26677"/>
    <w:p w:rsidR="00F26677" w:rsidRPr="00F26677" w:rsidRDefault="00F26677" w:rsidP="00F26677"/>
    <w:p w:rsidR="00F26677" w:rsidRPr="00F26677" w:rsidRDefault="00F26677" w:rsidP="00F26677"/>
    <w:p w:rsidR="00D635DC" w:rsidRPr="00F26677" w:rsidRDefault="00D635DC" w:rsidP="00D635DC">
      <w:pPr>
        <w:tabs>
          <w:tab w:val="left" w:pos="284"/>
        </w:tabs>
        <w:spacing w:line="260" w:lineRule="atLeast"/>
        <w:ind w:left="709"/>
        <w:rPr>
          <w:rFonts w:eastAsia="Tahoma"/>
          <w:color w:val="000000"/>
        </w:rPr>
      </w:pPr>
    </w:p>
    <w:p w:rsidR="00D635DC" w:rsidRPr="00F26677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26677">
        <w:rPr>
          <w:rFonts w:eastAsia="Tahoma"/>
          <w:color w:val="000000"/>
        </w:rPr>
        <w:t xml:space="preserve">Nazwa i siedziba Wykonawcy:                                                 </w:t>
      </w:r>
    </w:p>
    <w:p w:rsidR="00D635DC" w:rsidRPr="00F26677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26677">
        <w:rPr>
          <w:rFonts w:eastAsia="Tahoma"/>
          <w:color w:val="000000"/>
        </w:rPr>
        <w:t>...................................................................</w:t>
      </w:r>
      <w:r w:rsidRPr="00F26677">
        <w:rPr>
          <w:rFonts w:eastAsia="Tahoma"/>
          <w:color w:val="000000"/>
        </w:rPr>
        <w:tab/>
        <w:t>nr telefonu..................................................</w:t>
      </w:r>
    </w:p>
    <w:p w:rsidR="00D635DC" w:rsidRPr="00F26677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26677">
        <w:rPr>
          <w:rFonts w:eastAsia="Tahoma"/>
          <w:color w:val="000000"/>
        </w:rPr>
        <w:t>…………………................................................</w:t>
      </w:r>
      <w:r w:rsidRPr="00F26677">
        <w:rPr>
          <w:rFonts w:eastAsia="Tahoma"/>
          <w:color w:val="000000"/>
        </w:rPr>
        <w:tab/>
        <w:t>e-mail:........................................................</w:t>
      </w:r>
    </w:p>
    <w:p w:rsidR="00D635DC" w:rsidRPr="00F26677" w:rsidRDefault="00D635DC" w:rsidP="00D635DC">
      <w:pPr>
        <w:tabs>
          <w:tab w:val="right" w:pos="9639"/>
        </w:tabs>
        <w:spacing w:line="360" w:lineRule="auto"/>
        <w:rPr>
          <w:rFonts w:eastAsia="Tahoma"/>
          <w:color w:val="000000"/>
        </w:rPr>
      </w:pPr>
      <w:r w:rsidRPr="00F26677">
        <w:rPr>
          <w:rFonts w:eastAsia="Tahoma"/>
          <w:color w:val="000000"/>
        </w:rPr>
        <w:t>Regon:.........................................................</w:t>
      </w:r>
    </w:p>
    <w:p w:rsidR="00D635DC" w:rsidRPr="00F26677" w:rsidRDefault="00D635DC" w:rsidP="00D635DC">
      <w:pPr>
        <w:tabs>
          <w:tab w:val="right" w:pos="9639"/>
        </w:tabs>
        <w:spacing w:line="480" w:lineRule="auto"/>
        <w:rPr>
          <w:rFonts w:eastAsia="Tahoma"/>
          <w:color w:val="000000"/>
        </w:rPr>
      </w:pPr>
      <w:r w:rsidRPr="00F26677">
        <w:rPr>
          <w:rFonts w:eastAsia="Tahoma"/>
          <w:color w:val="000000"/>
        </w:rPr>
        <w:t>NIP: ............................................................</w:t>
      </w:r>
      <w:r w:rsidRPr="00F26677">
        <w:rPr>
          <w:rFonts w:eastAsia="Tahoma"/>
          <w:color w:val="000000"/>
        </w:rPr>
        <w:tab/>
      </w:r>
    </w:p>
    <w:p w:rsidR="00D635DC" w:rsidRPr="00F26677" w:rsidRDefault="00D635DC" w:rsidP="00D635DC">
      <w:pPr>
        <w:tabs>
          <w:tab w:val="left" w:pos="360"/>
        </w:tabs>
        <w:spacing w:line="100" w:lineRule="atLeast"/>
        <w:jc w:val="both"/>
        <w:rPr>
          <w:rFonts w:eastAsia="Tahoma"/>
          <w:b/>
          <w:color w:val="000000"/>
        </w:rPr>
      </w:pPr>
      <w:r w:rsidRPr="00F26677">
        <w:rPr>
          <w:rFonts w:eastAsia="Tahoma"/>
          <w:b/>
          <w:color w:val="000000"/>
        </w:rPr>
        <w:t>Zgodnie z wyma</w:t>
      </w:r>
      <w:r w:rsidR="00F26677">
        <w:rPr>
          <w:rFonts w:eastAsia="Tahoma"/>
          <w:b/>
          <w:color w:val="000000"/>
        </w:rPr>
        <w:t>ganiami określonymi w opisie przedmiotu zamówienia,</w:t>
      </w:r>
      <w:r w:rsidRPr="00F26677">
        <w:rPr>
          <w:rFonts w:eastAsia="Tahoma"/>
          <w:b/>
          <w:color w:val="000000"/>
        </w:rPr>
        <w:t xml:space="preserve">  przedstawiamy niniejszą ofertę:</w:t>
      </w:r>
    </w:p>
    <w:p w:rsidR="00D635DC" w:rsidRPr="00F26677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p w:rsidR="00D635DC" w:rsidRPr="00F26677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  <w:r w:rsidRPr="00F26677">
        <w:rPr>
          <w:rFonts w:eastAsia="Tahoma"/>
          <w:color w:val="000000"/>
        </w:rPr>
        <w:t>(liczby wpisywane w kolumnach 3 i 4 należy zaokrąglić do dwóch miejsc po przecinku)</w:t>
      </w:r>
    </w:p>
    <w:p w:rsidR="00D635DC" w:rsidRPr="00F26677" w:rsidRDefault="00D635DC" w:rsidP="00D635DC">
      <w:pPr>
        <w:spacing w:after="120" w:line="100" w:lineRule="atLeast"/>
        <w:jc w:val="both"/>
        <w:rPr>
          <w:rFonts w:eastAsia="Tahoma"/>
          <w:color w:val="000000"/>
        </w:rPr>
      </w:pPr>
    </w:p>
    <w:tbl>
      <w:tblPr>
        <w:tblW w:w="9418" w:type="dxa"/>
        <w:tblInd w:w="-34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35"/>
        <w:gridCol w:w="2764"/>
        <w:gridCol w:w="2197"/>
        <w:gridCol w:w="2622"/>
      </w:tblGrid>
      <w:tr w:rsidR="00D635DC" w:rsidRPr="00F26677" w:rsidTr="00E71647">
        <w:tc>
          <w:tcPr>
            <w:tcW w:w="1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35DC" w:rsidRPr="00F26677" w:rsidRDefault="00D635DC" w:rsidP="007E388F">
            <w:pPr>
              <w:pStyle w:val="Nagwek4"/>
              <w:snapToGrid w:val="0"/>
              <w:rPr>
                <w:rFonts w:eastAsia="Tahoma" w:cs="Times New Roman"/>
                <w:color w:val="000000"/>
                <w:lang w:eastAsia="en-US" w:bidi="ar-SA"/>
              </w:rPr>
            </w:pPr>
            <w:r w:rsidRPr="00F26677">
              <w:rPr>
                <w:rFonts w:eastAsia="Tahoma" w:cs="Times New Roman"/>
                <w:color w:val="000000"/>
                <w:lang w:eastAsia="en-US" w:bidi="ar-SA"/>
              </w:rPr>
              <w:t>Wyszczególnienie</w:t>
            </w:r>
          </w:p>
          <w:p w:rsidR="00D635DC" w:rsidRPr="00F26677" w:rsidRDefault="00D635DC" w:rsidP="007E388F">
            <w:pPr>
              <w:ind w:right="-284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>asortymentu</w:t>
            </w:r>
          </w:p>
        </w:tc>
        <w:tc>
          <w:tcPr>
            <w:tcW w:w="2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35DC" w:rsidRPr="00F26677" w:rsidRDefault="00E71647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Zapotrzebowanie w okresie obowiązywania umowy</w:t>
            </w:r>
          </w:p>
          <w:p w:rsidR="00D635DC" w:rsidRPr="00F26677" w:rsidRDefault="00D635DC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>(ilość w tysiącach sztuk)</w:t>
            </w:r>
          </w:p>
        </w:tc>
        <w:tc>
          <w:tcPr>
            <w:tcW w:w="21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35DC" w:rsidRPr="00F26677" w:rsidRDefault="00D635DC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 xml:space="preserve">Jednostkowa wartość </w:t>
            </w:r>
          </w:p>
          <w:p w:rsidR="00D635DC" w:rsidRPr="00F26677" w:rsidRDefault="00D635DC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>netto w złotych</w:t>
            </w:r>
          </w:p>
          <w:p w:rsidR="00D635DC" w:rsidRPr="00F26677" w:rsidRDefault="00D635DC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 xml:space="preserve">za 1000 sztuk </w:t>
            </w:r>
          </w:p>
        </w:tc>
        <w:tc>
          <w:tcPr>
            <w:tcW w:w="2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35DC" w:rsidRPr="00F26677" w:rsidRDefault="00D635DC" w:rsidP="00E71647">
            <w:pPr>
              <w:snapToGrid w:val="0"/>
              <w:ind w:right="-284"/>
              <w:jc w:val="both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>Wartość netto w złotych</w:t>
            </w:r>
          </w:p>
          <w:p w:rsidR="00D635DC" w:rsidRPr="00F26677" w:rsidRDefault="00E71647" w:rsidP="00E71647">
            <w:pPr>
              <w:snapToGrid w:val="0"/>
              <w:ind w:right="-284"/>
              <w:jc w:val="both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 xml:space="preserve">całości dostaw </w:t>
            </w:r>
          </w:p>
          <w:p w:rsidR="00D635DC" w:rsidRPr="00F26677" w:rsidRDefault="00E71647" w:rsidP="00E71647">
            <w:pPr>
              <w:snapToGrid w:val="0"/>
              <w:ind w:right="-284"/>
              <w:jc w:val="both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 xml:space="preserve"> (</w:t>
            </w:r>
            <w:r w:rsidR="00D635DC" w:rsidRPr="00F26677">
              <w:rPr>
                <w:rFonts w:eastAsia="Tahoma"/>
                <w:color w:val="000000"/>
              </w:rPr>
              <w:t>kol  2 x kol 3)</w:t>
            </w:r>
          </w:p>
        </w:tc>
      </w:tr>
      <w:tr w:rsidR="00D635DC" w:rsidRPr="00F26677" w:rsidTr="00C552CE">
        <w:tc>
          <w:tcPr>
            <w:tcW w:w="1835" w:type="dxa"/>
            <w:tcBorders>
              <w:left w:val="single" w:sz="1" w:space="0" w:color="000000"/>
              <w:bottom w:val="single" w:sz="4" w:space="0" w:color="auto"/>
            </w:tcBorders>
          </w:tcPr>
          <w:p w:rsidR="00D635DC" w:rsidRPr="00F26677" w:rsidRDefault="00D635DC" w:rsidP="007E388F">
            <w:pPr>
              <w:pStyle w:val="Nagwek4"/>
              <w:snapToGrid w:val="0"/>
              <w:jc w:val="center"/>
              <w:rPr>
                <w:rFonts w:eastAsia="Tahoma" w:cs="Times New Roman"/>
                <w:color w:val="000000"/>
                <w:lang w:eastAsia="en-US" w:bidi="ar-SA"/>
              </w:rPr>
            </w:pPr>
            <w:r w:rsidRPr="00F26677">
              <w:rPr>
                <w:rFonts w:eastAsia="Tahoma" w:cs="Times New Roman"/>
                <w:color w:val="000000"/>
                <w:lang w:eastAsia="en-US" w:bidi="ar-SA"/>
              </w:rPr>
              <w:t>1</w:t>
            </w:r>
          </w:p>
        </w:tc>
        <w:tc>
          <w:tcPr>
            <w:tcW w:w="2764" w:type="dxa"/>
            <w:tcBorders>
              <w:left w:val="single" w:sz="1" w:space="0" w:color="000000"/>
              <w:bottom w:val="single" w:sz="4" w:space="0" w:color="auto"/>
            </w:tcBorders>
          </w:tcPr>
          <w:p w:rsidR="00D635DC" w:rsidRPr="00F26677" w:rsidRDefault="00D635DC" w:rsidP="007E388F">
            <w:pPr>
              <w:snapToGrid w:val="0"/>
              <w:ind w:right="-284"/>
              <w:jc w:val="center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>2</w:t>
            </w:r>
          </w:p>
        </w:tc>
        <w:tc>
          <w:tcPr>
            <w:tcW w:w="2197" w:type="dxa"/>
            <w:tcBorders>
              <w:left w:val="single" w:sz="1" w:space="0" w:color="000000"/>
              <w:bottom w:val="single" w:sz="4" w:space="0" w:color="auto"/>
            </w:tcBorders>
          </w:tcPr>
          <w:p w:rsidR="00D635DC" w:rsidRPr="00F26677" w:rsidRDefault="00D635DC" w:rsidP="007E388F">
            <w:pPr>
              <w:snapToGrid w:val="0"/>
              <w:ind w:right="-284"/>
              <w:jc w:val="center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>3</w:t>
            </w:r>
          </w:p>
        </w:tc>
        <w:tc>
          <w:tcPr>
            <w:tcW w:w="262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D635DC" w:rsidRPr="00F26677" w:rsidRDefault="00D635DC" w:rsidP="007E388F">
            <w:pPr>
              <w:snapToGrid w:val="0"/>
              <w:ind w:left="296" w:right="-284" w:hanging="296"/>
              <w:jc w:val="center"/>
              <w:rPr>
                <w:rFonts w:eastAsia="Tahoma"/>
                <w:color w:val="000000"/>
              </w:rPr>
            </w:pPr>
            <w:r w:rsidRPr="00F26677">
              <w:rPr>
                <w:rFonts w:eastAsia="Tahoma"/>
                <w:color w:val="000000"/>
              </w:rPr>
              <w:t>4</w:t>
            </w:r>
          </w:p>
        </w:tc>
      </w:tr>
      <w:tr w:rsidR="00AD7B5F" w:rsidRPr="00F26677" w:rsidTr="00C552C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F" w:rsidRPr="00AD7B5F" w:rsidRDefault="00AD7B5F" w:rsidP="00AD7B5F">
            <w:pPr>
              <w:snapToGrid w:val="0"/>
              <w:ind w:right="-284"/>
              <w:rPr>
                <w:rFonts w:eastAsia="Tahoma"/>
                <w:color w:val="000000"/>
              </w:rPr>
            </w:pPr>
            <w:r w:rsidRPr="00AD7B5F">
              <w:rPr>
                <w:rFonts w:eastAsia="Tahoma"/>
                <w:color w:val="000000"/>
              </w:rPr>
              <w:t>Nakrętka  PET</w:t>
            </w:r>
          </w:p>
          <w:p w:rsidR="00AD7B5F" w:rsidRDefault="00AD7B5F" w:rsidP="00AD7B5F">
            <w:pPr>
              <w:snapToGrid w:val="0"/>
              <w:ind w:right="-284"/>
              <w:rPr>
                <w:rFonts w:eastAsia="Tahoma"/>
                <w:color w:val="000000"/>
              </w:rPr>
            </w:pPr>
            <w:r w:rsidRPr="00AD7B5F">
              <w:rPr>
                <w:rFonts w:eastAsia="Tahoma"/>
                <w:color w:val="000000"/>
              </w:rPr>
              <w:t>biała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F" w:rsidRPr="0049057A" w:rsidRDefault="00AD7B5F" w:rsidP="00C552CE">
            <w:pPr>
              <w:snapToGrid w:val="0"/>
              <w:ind w:right="-284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1 000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F" w:rsidRPr="00F26677" w:rsidRDefault="00AD7B5F" w:rsidP="007E388F">
            <w:pPr>
              <w:snapToGrid w:val="0"/>
              <w:ind w:right="-284"/>
              <w:jc w:val="center"/>
              <w:rPr>
                <w:rFonts w:eastAsia="Tahoma"/>
                <w:color w:val="00000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F" w:rsidRPr="00F26677" w:rsidRDefault="00AD7B5F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</w:p>
        </w:tc>
      </w:tr>
      <w:tr w:rsidR="00D635DC" w:rsidRPr="00F26677" w:rsidTr="00C552C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DC" w:rsidRPr="00F26677" w:rsidRDefault="0049057A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Nakrętka</w:t>
            </w:r>
            <w:r w:rsidR="00D635DC" w:rsidRPr="00F26677">
              <w:rPr>
                <w:rFonts w:eastAsia="Tahoma"/>
                <w:color w:val="000000"/>
              </w:rPr>
              <w:t xml:space="preserve">  PET</w:t>
            </w:r>
          </w:p>
          <w:p w:rsidR="00D635DC" w:rsidRPr="00F26677" w:rsidRDefault="00AD7B5F" w:rsidP="0049057A">
            <w:pPr>
              <w:snapToGrid w:val="0"/>
              <w:ind w:right="-284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niebieska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DC" w:rsidRPr="0049057A" w:rsidRDefault="00186272" w:rsidP="00E43637">
            <w:pPr>
              <w:snapToGrid w:val="0"/>
              <w:ind w:right="-284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 xml:space="preserve">1 </w:t>
            </w:r>
            <w:r w:rsidR="00E43637">
              <w:rPr>
                <w:rFonts w:eastAsia="Tahoma"/>
              </w:rPr>
              <w:t>5</w:t>
            </w:r>
            <w:r w:rsidR="00D635DC" w:rsidRPr="0049057A">
              <w:rPr>
                <w:rFonts w:eastAsia="Tahoma"/>
              </w:rPr>
              <w:t>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DC" w:rsidRPr="00F26677" w:rsidRDefault="00D635DC" w:rsidP="007E388F">
            <w:pPr>
              <w:snapToGrid w:val="0"/>
              <w:ind w:right="-284"/>
              <w:jc w:val="center"/>
              <w:rPr>
                <w:rFonts w:eastAsia="Tahoma"/>
                <w:color w:val="00000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DC" w:rsidRPr="00F26677" w:rsidRDefault="00D635DC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</w:p>
        </w:tc>
      </w:tr>
      <w:tr w:rsidR="00AD7B5F" w:rsidRPr="00F26677" w:rsidTr="00C552CE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5F" w:rsidRPr="00AD7B5F" w:rsidRDefault="00AD7B5F" w:rsidP="00AD7B5F">
            <w:pPr>
              <w:snapToGrid w:val="0"/>
              <w:ind w:right="-284"/>
              <w:rPr>
                <w:rFonts w:eastAsia="Tahoma"/>
                <w:color w:val="000000"/>
              </w:rPr>
            </w:pPr>
            <w:r w:rsidRPr="00AD7B5F">
              <w:rPr>
                <w:rFonts w:eastAsia="Tahoma"/>
                <w:color w:val="000000"/>
              </w:rPr>
              <w:t>Nakrętka  PET</w:t>
            </w:r>
          </w:p>
          <w:p w:rsidR="00AD7B5F" w:rsidRDefault="00AD7B5F" w:rsidP="00AD7B5F">
            <w:pPr>
              <w:snapToGrid w:val="0"/>
              <w:ind w:right="-284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zielona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F" w:rsidRPr="0049057A" w:rsidRDefault="00E43637" w:rsidP="00E43637">
            <w:pPr>
              <w:snapToGrid w:val="0"/>
              <w:ind w:right="-284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1 0</w:t>
            </w:r>
            <w:r w:rsidR="00AD7B5F">
              <w:rPr>
                <w:rFonts w:eastAsia="Tahoma"/>
              </w:rPr>
              <w:t>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F" w:rsidRPr="00F26677" w:rsidRDefault="00AD7B5F" w:rsidP="007E388F">
            <w:pPr>
              <w:snapToGrid w:val="0"/>
              <w:ind w:right="-284"/>
              <w:jc w:val="center"/>
              <w:rPr>
                <w:rFonts w:eastAsia="Tahoma"/>
                <w:color w:val="00000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5F" w:rsidRPr="00F26677" w:rsidRDefault="00AD7B5F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</w:p>
        </w:tc>
      </w:tr>
      <w:tr w:rsidR="00C552CE" w:rsidRPr="00F26677" w:rsidTr="00C552CE">
        <w:tc>
          <w:tcPr>
            <w:tcW w:w="18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552CE" w:rsidRDefault="00C552CE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razem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C552CE" w:rsidRPr="0049057A" w:rsidRDefault="00E43637" w:rsidP="00AD7B5F">
            <w:pPr>
              <w:snapToGrid w:val="0"/>
              <w:ind w:right="-284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 xml:space="preserve">3 </w:t>
            </w:r>
            <w:r w:rsidR="00AD7B5F">
              <w:rPr>
                <w:rFonts w:eastAsia="Tahoma"/>
              </w:rPr>
              <w:t>5</w:t>
            </w:r>
            <w:bookmarkStart w:id="0" w:name="_GoBack"/>
            <w:bookmarkEnd w:id="0"/>
            <w:r w:rsidR="00C552CE">
              <w:rPr>
                <w:rFonts w:eastAsia="Tahoma"/>
              </w:rPr>
              <w:t>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C552CE" w:rsidRPr="00F26677" w:rsidRDefault="00C552CE" w:rsidP="007E388F">
            <w:pPr>
              <w:snapToGrid w:val="0"/>
              <w:ind w:right="-284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</w:rPr>
              <w:t>x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2CE" w:rsidRPr="00F26677" w:rsidRDefault="00C552CE" w:rsidP="007E388F">
            <w:pPr>
              <w:snapToGrid w:val="0"/>
              <w:ind w:right="-284"/>
              <w:rPr>
                <w:rFonts w:eastAsia="Tahoma"/>
                <w:color w:val="000000"/>
              </w:rPr>
            </w:pPr>
          </w:p>
        </w:tc>
      </w:tr>
    </w:tbl>
    <w:p w:rsidR="00D635DC" w:rsidRPr="00F26677" w:rsidRDefault="00D635DC" w:rsidP="00D635DC"/>
    <w:p w:rsidR="00D635DC" w:rsidRPr="00F26677" w:rsidRDefault="00D635DC" w:rsidP="00D635DC">
      <w:pPr>
        <w:tabs>
          <w:tab w:val="left" w:pos="375"/>
        </w:tabs>
        <w:spacing w:line="260" w:lineRule="atLeast"/>
        <w:ind w:left="360"/>
        <w:jc w:val="both"/>
      </w:pPr>
      <w:r w:rsidRPr="00F26677">
        <w:t>Do niniejszej Oferty załączamy:</w:t>
      </w:r>
    </w:p>
    <w:p w:rsidR="00D635DC" w:rsidRPr="00F26677" w:rsidRDefault="00D635DC" w:rsidP="00D635DC">
      <w:pPr>
        <w:spacing w:line="260" w:lineRule="atLeast"/>
        <w:jc w:val="both"/>
        <w:rPr>
          <w:b/>
        </w:rPr>
      </w:pPr>
    </w:p>
    <w:p w:rsidR="00D635DC" w:rsidRPr="00F26677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26677">
        <w:t>__________________________________</w:t>
      </w:r>
    </w:p>
    <w:p w:rsidR="00D635DC" w:rsidRPr="00F26677" w:rsidRDefault="00D635DC" w:rsidP="00D635DC">
      <w:pPr>
        <w:numPr>
          <w:ilvl w:val="0"/>
          <w:numId w:val="3"/>
        </w:numPr>
        <w:tabs>
          <w:tab w:val="left" w:pos="1440"/>
        </w:tabs>
        <w:spacing w:line="480" w:lineRule="auto"/>
        <w:jc w:val="both"/>
      </w:pPr>
      <w:r w:rsidRPr="00F26677">
        <w:t>__________________________________</w:t>
      </w:r>
    </w:p>
    <w:p w:rsidR="00D635DC" w:rsidRPr="00F26677" w:rsidRDefault="00D635DC" w:rsidP="00D635DC">
      <w:pPr>
        <w:pStyle w:val="Tekstpodstawowy"/>
        <w:tabs>
          <w:tab w:val="left" w:pos="709"/>
        </w:tabs>
        <w:spacing w:line="260" w:lineRule="atLeast"/>
        <w:rPr>
          <w:rFonts w:cs="Times New Roman"/>
          <w:szCs w:val="24"/>
        </w:rPr>
      </w:pPr>
    </w:p>
    <w:p w:rsidR="00D635DC" w:rsidRPr="00F26677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</w:p>
    <w:p w:rsidR="00D635DC" w:rsidRPr="00F26677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</w:pPr>
      <w:r w:rsidRPr="00F26677">
        <w:t>---------------------------------                                                  ------------------------------------</w:t>
      </w:r>
    </w:p>
    <w:p w:rsidR="00D635DC" w:rsidRPr="00F26677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</w:p>
    <w:p w:rsidR="00D635DC" w:rsidRPr="00F26677" w:rsidRDefault="00D635DC" w:rsidP="00D635DC">
      <w:pPr>
        <w:tabs>
          <w:tab w:val="left" w:pos="851"/>
          <w:tab w:val="left" w:pos="1985"/>
          <w:tab w:val="left" w:pos="6096"/>
        </w:tabs>
        <w:spacing w:line="260" w:lineRule="atLeast"/>
        <w:ind w:left="142"/>
      </w:pPr>
      <w:r w:rsidRPr="00F26677">
        <w:t>miejscowość, data</w:t>
      </w:r>
      <w:r w:rsidRPr="00F26677">
        <w:tab/>
      </w:r>
      <w:r w:rsidRPr="00F26677">
        <w:tab/>
        <w:t xml:space="preserve">     /podpis - za Wykonawcę/</w:t>
      </w:r>
    </w:p>
    <w:p w:rsidR="00D635DC" w:rsidRPr="00F26677" w:rsidRDefault="00D635DC" w:rsidP="00D635DC"/>
    <w:p w:rsidR="00652DB1" w:rsidRPr="00F26677" w:rsidRDefault="00DE1D13"/>
    <w:sectPr w:rsidR="00652DB1" w:rsidRPr="00F26677" w:rsidSect="00B8165F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b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35DC"/>
    <w:rsid w:val="00107F59"/>
    <w:rsid w:val="00186272"/>
    <w:rsid w:val="001E1C59"/>
    <w:rsid w:val="0049057A"/>
    <w:rsid w:val="00564825"/>
    <w:rsid w:val="005F147C"/>
    <w:rsid w:val="007119C6"/>
    <w:rsid w:val="0087360B"/>
    <w:rsid w:val="00AC7569"/>
    <w:rsid w:val="00AD7B5F"/>
    <w:rsid w:val="00B66CA9"/>
    <w:rsid w:val="00B738DE"/>
    <w:rsid w:val="00C16EAE"/>
    <w:rsid w:val="00C552CE"/>
    <w:rsid w:val="00D635DC"/>
    <w:rsid w:val="00DE1D13"/>
    <w:rsid w:val="00E43637"/>
    <w:rsid w:val="00E71647"/>
    <w:rsid w:val="00F26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5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35DC"/>
    <w:pPr>
      <w:keepNext/>
      <w:numPr>
        <w:ilvl w:val="1"/>
        <w:numId w:val="1"/>
      </w:numPr>
      <w:spacing w:line="360" w:lineRule="auto"/>
      <w:outlineLvl w:val="1"/>
    </w:pPr>
    <w:rPr>
      <w:rFonts w:cs="Tahoma"/>
      <w:sz w:val="28"/>
      <w:szCs w:val="20"/>
      <w:lang w:eastAsia="pl-PL" w:bidi="pl-PL"/>
    </w:rPr>
  </w:style>
  <w:style w:type="paragraph" w:styleId="Nagwek4">
    <w:name w:val="heading 4"/>
    <w:basedOn w:val="Normalny"/>
    <w:next w:val="Normalny"/>
    <w:link w:val="Nagwek4Znak"/>
    <w:qFormat/>
    <w:rsid w:val="00D635DC"/>
    <w:pPr>
      <w:keepNext/>
      <w:ind w:right="-284"/>
      <w:outlineLvl w:val="3"/>
    </w:pPr>
    <w:rPr>
      <w:rFonts w:cs="Tahoma"/>
      <w:lang w:eastAsia="pl-PL" w:bidi="pl-PL"/>
    </w:rPr>
  </w:style>
  <w:style w:type="paragraph" w:styleId="Nagwek9">
    <w:name w:val="heading 9"/>
    <w:basedOn w:val="Normalny"/>
    <w:next w:val="Normalny"/>
    <w:link w:val="Nagwek9Znak"/>
    <w:qFormat/>
    <w:rsid w:val="00D635DC"/>
    <w:pPr>
      <w:keepNext/>
      <w:numPr>
        <w:ilvl w:val="8"/>
        <w:numId w:val="1"/>
      </w:numPr>
      <w:shd w:val="clear" w:color="auto" w:fill="FFFFFF"/>
      <w:spacing w:line="360" w:lineRule="auto"/>
      <w:jc w:val="center"/>
      <w:outlineLvl w:val="8"/>
    </w:pPr>
    <w:rPr>
      <w:rFonts w:ascii="Verdana" w:hAnsi="Verdana" w:cs="Tahoma"/>
      <w:b/>
      <w:sz w:val="22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35DC"/>
    <w:rPr>
      <w:rFonts w:ascii="Times New Roman" w:eastAsia="Arial Unicode MS" w:hAnsi="Times New Roman" w:cs="Tahoma"/>
      <w:sz w:val="28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rsid w:val="00D635DC"/>
    <w:rPr>
      <w:rFonts w:ascii="Times New Roman" w:eastAsia="Arial Unicode MS" w:hAnsi="Times New Roman" w:cs="Tahoma"/>
      <w:sz w:val="24"/>
      <w:szCs w:val="24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D635DC"/>
    <w:rPr>
      <w:rFonts w:ascii="Verdana" w:eastAsia="Arial Unicode MS" w:hAnsi="Verdana" w:cs="Tahoma"/>
      <w:b/>
      <w:szCs w:val="20"/>
      <w:shd w:val="clear" w:color="auto" w:fill="FFFFFF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D635DC"/>
    <w:pPr>
      <w:jc w:val="both"/>
    </w:pPr>
    <w:rPr>
      <w:rFonts w:cs="Tahoma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35DC"/>
    <w:rPr>
      <w:rFonts w:ascii="Times New Roman" w:eastAsia="Arial Unicode MS" w:hAnsi="Times New Roman" w:cs="Tahoma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6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677"/>
    <w:rPr>
      <w:rFonts w:ascii="Segoe UI" w:eastAsia="Arial Unicode MS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Kasia</cp:lastModifiedBy>
  <cp:revision>18</cp:revision>
  <cp:lastPrinted>2025-01-02T06:30:00Z</cp:lastPrinted>
  <dcterms:created xsi:type="dcterms:W3CDTF">2018-09-27T09:33:00Z</dcterms:created>
  <dcterms:modified xsi:type="dcterms:W3CDTF">2025-01-02T06:30:00Z</dcterms:modified>
</cp:coreProperties>
</file>